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Pr="00A712B8" w:rsidRDefault="00863F2B">
      <w:pPr>
        <w:pStyle w:val="Nadpis1"/>
        <w:tabs>
          <w:tab w:val="left" w:pos="0"/>
        </w:tabs>
        <w:rPr>
          <w:sz w:val="16"/>
          <w:szCs w:val="16"/>
        </w:rPr>
      </w:pPr>
    </w:p>
    <w:p w14:paraId="5137D726" w14:textId="29F5E1E8" w:rsidR="00863F2B" w:rsidRPr="00F3307C" w:rsidRDefault="00A712B8">
      <w:pPr>
        <w:pStyle w:val="Nadpis1"/>
        <w:tabs>
          <w:tab w:val="left" w:pos="0"/>
        </w:tabs>
      </w:pPr>
      <w:r>
        <w:t>SEZNAM PŘÍLOH</w:t>
      </w:r>
    </w:p>
    <w:p w14:paraId="6645B9F9" w14:textId="35E837B8" w:rsidR="00863F2B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proofErr w:type="gramStart"/>
      <w:r w:rsidRPr="00A712B8">
        <w:rPr>
          <w:rFonts w:ascii="Arial" w:hAnsi="Arial"/>
          <w:sz w:val="24"/>
        </w:rPr>
        <w:t>A - PRŮVODNÍ</w:t>
      </w:r>
      <w:proofErr w:type="gramEnd"/>
      <w:r w:rsidRPr="00A712B8">
        <w:rPr>
          <w:rFonts w:ascii="Arial" w:hAnsi="Arial"/>
          <w:sz w:val="24"/>
        </w:rPr>
        <w:t xml:space="preserve"> LIST</w:t>
      </w:r>
    </w:p>
    <w:p w14:paraId="45CC8D40" w14:textId="2C528BD2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proofErr w:type="gramStart"/>
      <w:r w:rsidRPr="00A712B8">
        <w:rPr>
          <w:rFonts w:ascii="Arial" w:hAnsi="Arial"/>
          <w:sz w:val="24"/>
        </w:rPr>
        <w:t>B - SOUHRNNÁ</w:t>
      </w:r>
      <w:proofErr w:type="gramEnd"/>
      <w:r w:rsidRPr="00A712B8">
        <w:rPr>
          <w:rFonts w:ascii="Arial" w:hAnsi="Arial"/>
          <w:sz w:val="24"/>
        </w:rPr>
        <w:t xml:space="preserve"> TECHNICKÁ ZPRÁVA</w:t>
      </w:r>
    </w:p>
    <w:p w14:paraId="7DA6949C" w14:textId="77777777" w:rsidR="00A712B8" w:rsidRPr="00A712B8" w:rsidRDefault="00A712B8" w:rsidP="00A712B8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14:paraId="6BD900F3" w14:textId="31BE3392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>C.1 - SITUAČNÍ VÝKRES ŠIRŠÍCH VZTAHŮ</w:t>
      </w:r>
    </w:p>
    <w:p w14:paraId="223D6AC1" w14:textId="437C37B4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>C.2.1 - KATASTRÁLNÍ SITUAČNÍ VÝKRES-DÍL I</w:t>
      </w:r>
    </w:p>
    <w:p w14:paraId="19891B8F" w14:textId="40DE54B0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>C.2.2 - KATASTRÁLNÍ SITUAČNÍ VÝKRES-DÍL II</w:t>
      </w:r>
    </w:p>
    <w:p w14:paraId="0854D9E7" w14:textId="2CA92E44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>C.3.1 - KOORDINAČNÍ SITUAČNÍ VÝKRES-DÍL I</w:t>
      </w:r>
    </w:p>
    <w:p w14:paraId="240A313C" w14:textId="4BB7B131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>C.3.2 - KOORDINAČNÍ SITUAČNÍ VÝKRES-DÍL II</w:t>
      </w:r>
    </w:p>
    <w:p w14:paraId="1390A9C2" w14:textId="440E9329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>C.3.3 - KOORDINAČNÍ SITUAČNÍ VÝKRES-DÍL III</w:t>
      </w:r>
    </w:p>
    <w:p w14:paraId="1F09CE02" w14:textId="7A08EC67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C.4 - </w:t>
      </w:r>
      <w:proofErr w:type="gramStart"/>
      <w:r w:rsidRPr="00A712B8">
        <w:rPr>
          <w:rFonts w:ascii="Arial" w:hAnsi="Arial"/>
          <w:sz w:val="24"/>
        </w:rPr>
        <w:t>SITUACE - ODSTRANĚNÍ</w:t>
      </w:r>
      <w:proofErr w:type="gramEnd"/>
      <w:r w:rsidRPr="00A712B8">
        <w:rPr>
          <w:rFonts w:ascii="Arial" w:hAnsi="Arial"/>
          <w:sz w:val="24"/>
        </w:rPr>
        <w:t xml:space="preserve"> STROMOVÝCH POROSTŮ</w:t>
      </w:r>
    </w:p>
    <w:p w14:paraId="25AF4146" w14:textId="084B4939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C.5.1 - SITUACE </w:t>
      </w:r>
      <w:proofErr w:type="gramStart"/>
      <w:r w:rsidRPr="00A712B8">
        <w:rPr>
          <w:rFonts w:ascii="Arial" w:hAnsi="Arial"/>
          <w:sz w:val="24"/>
        </w:rPr>
        <w:t>POV - DÍL</w:t>
      </w:r>
      <w:proofErr w:type="gramEnd"/>
      <w:r w:rsidRPr="00A712B8">
        <w:rPr>
          <w:rFonts w:ascii="Arial" w:hAnsi="Arial"/>
          <w:sz w:val="24"/>
        </w:rPr>
        <w:t xml:space="preserve"> I</w:t>
      </w:r>
    </w:p>
    <w:p w14:paraId="2A621855" w14:textId="2091EB4C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C.5.2 - SITUACE </w:t>
      </w:r>
      <w:proofErr w:type="gramStart"/>
      <w:r w:rsidRPr="00A712B8">
        <w:rPr>
          <w:rFonts w:ascii="Arial" w:hAnsi="Arial"/>
          <w:sz w:val="24"/>
        </w:rPr>
        <w:t>POV - DÍL</w:t>
      </w:r>
      <w:proofErr w:type="gramEnd"/>
      <w:r w:rsidRPr="00A712B8">
        <w:rPr>
          <w:rFonts w:ascii="Arial" w:hAnsi="Arial"/>
          <w:sz w:val="24"/>
        </w:rPr>
        <w:t xml:space="preserve"> II</w:t>
      </w:r>
    </w:p>
    <w:p w14:paraId="2CBA6895" w14:textId="77777777" w:rsidR="00A712B8" w:rsidRPr="00A712B8" w:rsidRDefault="00A712B8" w:rsidP="00A712B8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14:paraId="023E7A20" w14:textId="06DF0469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>D.1.1.3.1 - PODÉLNÝ PROFIL</w:t>
      </w:r>
    </w:p>
    <w:p w14:paraId="35E406B5" w14:textId="13C87280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D.1.1.3.2 - </w:t>
      </w:r>
      <w:proofErr w:type="gramStart"/>
      <w:r w:rsidRPr="00A712B8">
        <w:rPr>
          <w:rFonts w:ascii="Arial" w:hAnsi="Arial"/>
          <w:sz w:val="24"/>
        </w:rPr>
        <w:t>S001 - ODSTRANĚNÍ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NÁNOSŮ - PRACOVNÍ</w:t>
      </w:r>
      <w:proofErr w:type="gramEnd"/>
      <w:r w:rsidRPr="00A712B8">
        <w:rPr>
          <w:rFonts w:ascii="Arial" w:hAnsi="Arial"/>
          <w:sz w:val="24"/>
        </w:rPr>
        <w:t xml:space="preserve"> PŘÍČNÉ ŘEZY PP1-PP30</w:t>
      </w:r>
    </w:p>
    <w:p w14:paraId="460B8CB9" w14:textId="21DF112F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D.1.1.3.3 - </w:t>
      </w:r>
      <w:proofErr w:type="gramStart"/>
      <w:r w:rsidRPr="00A712B8">
        <w:rPr>
          <w:rFonts w:ascii="Arial" w:hAnsi="Arial"/>
          <w:sz w:val="24"/>
        </w:rPr>
        <w:t>S001 - ODSTRANĚNÍ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NÁNOSŮ - PRACOVNÍ</w:t>
      </w:r>
      <w:proofErr w:type="gramEnd"/>
      <w:r w:rsidRPr="00A712B8">
        <w:rPr>
          <w:rFonts w:ascii="Arial" w:hAnsi="Arial"/>
          <w:sz w:val="24"/>
        </w:rPr>
        <w:t xml:space="preserve"> PŘÍČNÉ ŘEZY PP31-PP65</w:t>
      </w:r>
    </w:p>
    <w:p w14:paraId="58D9B35F" w14:textId="5382E2E5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D.1.1.3.4 - </w:t>
      </w:r>
      <w:proofErr w:type="gramStart"/>
      <w:r w:rsidRPr="00A712B8">
        <w:rPr>
          <w:rFonts w:ascii="Arial" w:hAnsi="Arial"/>
          <w:sz w:val="24"/>
        </w:rPr>
        <w:t>S001 - ODSTRANĚNÍ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NÁNOSŮ - PRACOVNÍ</w:t>
      </w:r>
      <w:proofErr w:type="gramEnd"/>
      <w:r w:rsidRPr="00A712B8">
        <w:rPr>
          <w:rFonts w:ascii="Arial" w:hAnsi="Arial"/>
          <w:sz w:val="24"/>
        </w:rPr>
        <w:t xml:space="preserve"> PŘÍČNÉ ŘEZY PP66-PP71</w:t>
      </w:r>
    </w:p>
    <w:p w14:paraId="4B80BD77" w14:textId="66F690B8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D.1.1.3.5 - </w:t>
      </w:r>
      <w:proofErr w:type="gramStart"/>
      <w:r w:rsidRPr="00A712B8">
        <w:rPr>
          <w:rFonts w:ascii="Arial" w:hAnsi="Arial"/>
          <w:sz w:val="24"/>
        </w:rPr>
        <w:t>S001 - ODSTRANĚNÍ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NÁNOSŮ - VZOROVÝ</w:t>
      </w:r>
      <w:proofErr w:type="gramEnd"/>
      <w:r w:rsidRPr="00A712B8">
        <w:rPr>
          <w:rFonts w:ascii="Arial" w:hAnsi="Arial"/>
          <w:sz w:val="24"/>
        </w:rPr>
        <w:t xml:space="preserve"> PŘÍČNÝ ŘEZ</w:t>
      </w:r>
    </w:p>
    <w:p w14:paraId="4B157C9B" w14:textId="7EE01094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D.1.1.3.6 - </w:t>
      </w:r>
      <w:proofErr w:type="gramStart"/>
      <w:r w:rsidRPr="00A712B8">
        <w:rPr>
          <w:rFonts w:ascii="Arial" w:hAnsi="Arial"/>
          <w:sz w:val="24"/>
        </w:rPr>
        <w:t>S002 - OPRAVA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OPEVNĚNÍ - VZOROVÝ</w:t>
      </w:r>
      <w:proofErr w:type="gramEnd"/>
      <w:r w:rsidRPr="00A712B8">
        <w:rPr>
          <w:rFonts w:ascii="Arial" w:hAnsi="Arial"/>
          <w:sz w:val="24"/>
        </w:rPr>
        <w:t xml:space="preserve"> PŘÍČNÝ ŘEZ</w:t>
      </w:r>
    </w:p>
    <w:p w14:paraId="295B4528" w14:textId="261E51F4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D.1.1.3.7 - </w:t>
      </w:r>
      <w:proofErr w:type="gramStart"/>
      <w:r w:rsidRPr="00A712B8">
        <w:rPr>
          <w:rFonts w:ascii="Arial" w:hAnsi="Arial"/>
          <w:sz w:val="24"/>
        </w:rPr>
        <w:t>S003 - OPRAVA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STUPŇŮ - SPÁDOVÝ</w:t>
      </w:r>
      <w:proofErr w:type="gramEnd"/>
      <w:r w:rsidRPr="00A712B8">
        <w:rPr>
          <w:rFonts w:ascii="Arial" w:hAnsi="Arial"/>
          <w:sz w:val="24"/>
        </w:rPr>
        <w:t xml:space="preserve"> STUPEŇ v ř. km 16,967</w:t>
      </w:r>
    </w:p>
    <w:p w14:paraId="0C27EC60" w14:textId="04184850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D.1.1.3.8 - </w:t>
      </w:r>
      <w:proofErr w:type="gramStart"/>
      <w:r w:rsidRPr="00A712B8">
        <w:rPr>
          <w:rFonts w:ascii="Arial" w:hAnsi="Arial"/>
          <w:sz w:val="24"/>
        </w:rPr>
        <w:t>S003 - OPRAVA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STUPŇŮ - SPÁDOVÝ</w:t>
      </w:r>
      <w:proofErr w:type="gramEnd"/>
      <w:r w:rsidRPr="00A712B8">
        <w:rPr>
          <w:rFonts w:ascii="Arial" w:hAnsi="Arial"/>
          <w:sz w:val="24"/>
        </w:rPr>
        <w:t xml:space="preserve"> STUPEŇ v ř. km 17,550</w:t>
      </w:r>
    </w:p>
    <w:p w14:paraId="770233DE" w14:textId="65C80E4A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D.1.1.3.9 - </w:t>
      </w:r>
      <w:proofErr w:type="gramStart"/>
      <w:r w:rsidRPr="00A712B8">
        <w:rPr>
          <w:rFonts w:ascii="Arial" w:hAnsi="Arial"/>
          <w:sz w:val="24"/>
        </w:rPr>
        <w:t>S003 - OPRAVA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STUPŇŮ - SPÁDOVÝ</w:t>
      </w:r>
      <w:proofErr w:type="gramEnd"/>
      <w:r w:rsidRPr="00A712B8">
        <w:rPr>
          <w:rFonts w:ascii="Arial" w:hAnsi="Arial"/>
          <w:sz w:val="24"/>
        </w:rPr>
        <w:t xml:space="preserve"> STUPEŇ v ř. km 17,596</w:t>
      </w:r>
    </w:p>
    <w:p w14:paraId="10032BF3" w14:textId="6BAB5BA1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D.1.1.3.10 - </w:t>
      </w:r>
      <w:proofErr w:type="gramStart"/>
      <w:r w:rsidRPr="00A712B8">
        <w:rPr>
          <w:rFonts w:ascii="Arial" w:hAnsi="Arial"/>
          <w:sz w:val="24"/>
        </w:rPr>
        <w:t>S003 - OPRAVA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STUPŇŮ - SPÁDOVÝ</w:t>
      </w:r>
      <w:proofErr w:type="gramEnd"/>
      <w:r w:rsidRPr="00A712B8">
        <w:rPr>
          <w:rFonts w:ascii="Arial" w:hAnsi="Arial"/>
          <w:sz w:val="24"/>
        </w:rPr>
        <w:t xml:space="preserve"> STUPEŇ v ř. km 17,799</w:t>
      </w:r>
    </w:p>
    <w:p w14:paraId="6AB30FE8" w14:textId="303BF508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D.1.1.3.11 - </w:t>
      </w:r>
      <w:proofErr w:type="gramStart"/>
      <w:r w:rsidRPr="00A712B8">
        <w:rPr>
          <w:rFonts w:ascii="Arial" w:hAnsi="Arial"/>
          <w:sz w:val="24"/>
        </w:rPr>
        <w:t>S003 - OPRAVA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STUPŇŮ - SPÁDOVÝ</w:t>
      </w:r>
      <w:proofErr w:type="gramEnd"/>
      <w:r w:rsidRPr="00A712B8">
        <w:rPr>
          <w:rFonts w:ascii="Arial" w:hAnsi="Arial"/>
          <w:sz w:val="24"/>
        </w:rPr>
        <w:t xml:space="preserve"> STUPEŇ v ř. km 18,1844</w:t>
      </w:r>
    </w:p>
    <w:p w14:paraId="702EAA84" w14:textId="730DF6C1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D.1.1.3.12 - </w:t>
      </w:r>
      <w:proofErr w:type="gramStart"/>
      <w:r w:rsidRPr="00A712B8">
        <w:rPr>
          <w:rFonts w:ascii="Arial" w:hAnsi="Arial"/>
          <w:sz w:val="24"/>
        </w:rPr>
        <w:t>S002 - OPRAVA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OPEVNĚNÍ - VÝKRES</w:t>
      </w:r>
      <w:proofErr w:type="gramEnd"/>
      <w:r w:rsidRPr="00A712B8">
        <w:rPr>
          <w:rFonts w:ascii="Arial" w:hAnsi="Arial"/>
          <w:sz w:val="24"/>
        </w:rPr>
        <w:t xml:space="preserve"> VÝZTUŽE</w:t>
      </w:r>
    </w:p>
    <w:p w14:paraId="5C8EC99C" w14:textId="47623203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 w:rsidRPr="00A712B8">
        <w:rPr>
          <w:rFonts w:ascii="Arial" w:hAnsi="Arial"/>
          <w:sz w:val="24"/>
        </w:rPr>
        <w:t xml:space="preserve">D.1.1.3.13 - </w:t>
      </w:r>
      <w:proofErr w:type="gramStart"/>
      <w:r w:rsidRPr="00A712B8">
        <w:rPr>
          <w:rFonts w:ascii="Arial" w:hAnsi="Arial"/>
          <w:sz w:val="24"/>
        </w:rPr>
        <w:t>S003 - OPRAVA</w:t>
      </w:r>
      <w:proofErr w:type="gramEnd"/>
      <w:r w:rsidRPr="00A712B8">
        <w:rPr>
          <w:rFonts w:ascii="Arial" w:hAnsi="Arial"/>
          <w:sz w:val="24"/>
        </w:rPr>
        <w:t xml:space="preserve"> </w:t>
      </w:r>
      <w:proofErr w:type="gramStart"/>
      <w:r w:rsidRPr="00A712B8">
        <w:rPr>
          <w:rFonts w:ascii="Arial" w:hAnsi="Arial"/>
          <w:sz w:val="24"/>
        </w:rPr>
        <w:t>STUPŇŮ - SPÁDOVÝ</w:t>
      </w:r>
      <w:proofErr w:type="gramEnd"/>
      <w:r w:rsidRPr="00A712B8">
        <w:rPr>
          <w:rFonts w:ascii="Arial" w:hAnsi="Arial"/>
          <w:sz w:val="24"/>
        </w:rPr>
        <w:t xml:space="preserve"> STUPEŇ v ř. km 17,596 - VÝKRES VÝZUŽE</w:t>
      </w:r>
    </w:p>
    <w:p w14:paraId="417B7831" w14:textId="77777777" w:rsidR="00A712B8" w:rsidRPr="00A712B8" w:rsidRDefault="00A712B8" w:rsidP="00A712B8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14:paraId="0C75314B" w14:textId="2ACB1683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p w14:paraId="363DF7EA" w14:textId="2C219FF6" w:rsidR="00A712B8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POLOŽKOVÝ ROZPOČET STAVBY (pouze pro výtisk 1)</w:t>
      </w:r>
    </w:p>
    <w:p w14:paraId="7309639C" w14:textId="77777777" w:rsidR="00A712B8" w:rsidRPr="00A712B8" w:rsidRDefault="00A712B8" w:rsidP="00A712B8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14:paraId="65E688CE" w14:textId="41AA506B" w:rsidR="00A712B8" w:rsidRPr="00F3307C" w:rsidRDefault="00A712B8" w:rsidP="00A712B8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DOKLADY</w:t>
      </w:r>
    </w:p>
    <w:sectPr w:rsidR="00A712B8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63184" w14:textId="77777777" w:rsidR="00090539" w:rsidRDefault="00090539">
      <w:r>
        <w:separator/>
      </w:r>
    </w:p>
  </w:endnote>
  <w:endnote w:type="continuationSeparator" w:id="0">
    <w:p w14:paraId="0EAD1030" w14:textId="77777777" w:rsidR="00090539" w:rsidRDefault="0009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DE74F" w14:textId="77777777" w:rsidR="00090539" w:rsidRDefault="00090539">
      <w:r>
        <w:separator/>
      </w:r>
    </w:p>
  </w:footnote>
  <w:footnote w:type="continuationSeparator" w:id="0">
    <w:p w14:paraId="0F5578A7" w14:textId="77777777" w:rsidR="00090539" w:rsidRDefault="00090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2C38F461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4B7131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D6994">
      <w:rPr>
        <w:i/>
      </w:rPr>
      <w:t xml:space="preserve">     </w:t>
    </w:r>
    <w:r w:rsidR="004B7131">
      <w:rPr>
        <w:i/>
      </w:rPr>
      <w:t>červen 2025</w:t>
    </w:r>
  </w:p>
  <w:p w14:paraId="5863EF22" w14:textId="1E739DA3" w:rsidR="00863F2B" w:rsidRPr="000B1E49" w:rsidRDefault="00863F2B" w:rsidP="000B1E49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both"/>
      <w:rPr>
        <w:rFonts w:ascii="Arial" w:hAnsi="Arial" w:cs="Arial"/>
        <w:i/>
      </w:rPr>
    </w:pPr>
    <w:r>
      <w:rPr>
        <w:i/>
      </w:rPr>
      <w:tab/>
    </w:r>
    <w:r w:rsidR="000B1E49" w:rsidRPr="000B1E49">
      <w:rPr>
        <w:rFonts w:ascii="Arial" w:hAnsi="Arial" w:cs="Arial"/>
      </w:rPr>
      <w:t xml:space="preserve">Březnice, </w:t>
    </w:r>
    <w:proofErr w:type="spellStart"/>
    <w:r w:rsidR="000B1E49" w:rsidRPr="000B1E49">
      <w:rPr>
        <w:rFonts w:ascii="Arial" w:hAnsi="Arial" w:cs="Arial"/>
      </w:rPr>
      <w:t>Úpr</w:t>
    </w:r>
    <w:proofErr w:type="spellEnd"/>
    <w:r w:rsidR="000B1E49" w:rsidRPr="000B1E49">
      <w:rPr>
        <w:rFonts w:ascii="Arial" w:hAnsi="Arial" w:cs="Arial"/>
      </w:rPr>
      <w:t>. Březnice, 16,200-19,290, Bohuslavice u Zlína, 16,930-18,530, oprava stupňů a opevnění, odstranění nánosů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37576"/>
    <w:rsid w:val="00037815"/>
    <w:rsid w:val="000557E4"/>
    <w:rsid w:val="00060386"/>
    <w:rsid w:val="00060DB0"/>
    <w:rsid w:val="00090539"/>
    <w:rsid w:val="000A387A"/>
    <w:rsid w:val="000B02F8"/>
    <w:rsid w:val="000B1A80"/>
    <w:rsid w:val="000B1E49"/>
    <w:rsid w:val="000B737F"/>
    <w:rsid w:val="000D30A3"/>
    <w:rsid w:val="000D45A7"/>
    <w:rsid w:val="000E3362"/>
    <w:rsid w:val="000E3E5A"/>
    <w:rsid w:val="000E3F1A"/>
    <w:rsid w:val="000F1EE4"/>
    <w:rsid w:val="000F4CD7"/>
    <w:rsid w:val="00113858"/>
    <w:rsid w:val="001269D0"/>
    <w:rsid w:val="0014363A"/>
    <w:rsid w:val="00165F5A"/>
    <w:rsid w:val="001667B5"/>
    <w:rsid w:val="0017083A"/>
    <w:rsid w:val="001728DF"/>
    <w:rsid w:val="00176260"/>
    <w:rsid w:val="00197A79"/>
    <w:rsid w:val="001B148A"/>
    <w:rsid w:val="001C72D7"/>
    <w:rsid w:val="001C7837"/>
    <w:rsid w:val="001E521E"/>
    <w:rsid w:val="001E6C8E"/>
    <w:rsid w:val="001F2184"/>
    <w:rsid w:val="00215DDD"/>
    <w:rsid w:val="002207AB"/>
    <w:rsid w:val="002270BE"/>
    <w:rsid w:val="00255DD4"/>
    <w:rsid w:val="002756FF"/>
    <w:rsid w:val="002800BC"/>
    <w:rsid w:val="00281EF3"/>
    <w:rsid w:val="0028296D"/>
    <w:rsid w:val="00293850"/>
    <w:rsid w:val="002A6718"/>
    <w:rsid w:val="002B2063"/>
    <w:rsid w:val="002B245D"/>
    <w:rsid w:val="002B355F"/>
    <w:rsid w:val="002C160F"/>
    <w:rsid w:val="002D0ACA"/>
    <w:rsid w:val="002D28E7"/>
    <w:rsid w:val="002D6994"/>
    <w:rsid w:val="002E04A5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92609"/>
    <w:rsid w:val="00393383"/>
    <w:rsid w:val="003936F9"/>
    <w:rsid w:val="003A2D27"/>
    <w:rsid w:val="003E4C14"/>
    <w:rsid w:val="003F0736"/>
    <w:rsid w:val="00404713"/>
    <w:rsid w:val="00404F6B"/>
    <w:rsid w:val="00413108"/>
    <w:rsid w:val="00417117"/>
    <w:rsid w:val="0042354C"/>
    <w:rsid w:val="004242F8"/>
    <w:rsid w:val="00426FAA"/>
    <w:rsid w:val="0042798C"/>
    <w:rsid w:val="0043086E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B7131"/>
    <w:rsid w:val="004C0CB4"/>
    <w:rsid w:val="004C1222"/>
    <w:rsid w:val="004D6A62"/>
    <w:rsid w:val="004E126C"/>
    <w:rsid w:val="004E4116"/>
    <w:rsid w:val="004F13D9"/>
    <w:rsid w:val="004F7A98"/>
    <w:rsid w:val="005050AA"/>
    <w:rsid w:val="00512EDE"/>
    <w:rsid w:val="00514859"/>
    <w:rsid w:val="00527521"/>
    <w:rsid w:val="0053335D"/>
    <w:rsid w:val="00537DC3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C0EF5"/>
    <w:rsid w:val="005E2FF3"/>
    <w:rsid w:val="005E47C4"/>
    <w:rsid w:val="005E61D1"/>
    <w:rsid w:val="005F55AF"/>
    <w:rsid w:val="00610391"/>
    <w:rsid w:val="00622DD7"/>
    <w:rsid w:val="006236F3"/>
    <w:rsid w:val="00630145"/>
    <w:rsid w:val="006316F6"/>
    <w:rsid w:val="00637531"/>
    <w:rsid w:val="0063758B"/>
    <w:rsid w:val="00641E08"/>
    <w:rsid w:val="006424AA"/>
    <w:rsid w:val="006569E7"/>
    <w:rsid w:val="00681259"/>
    <w:rsid w:val="006A1C29"/>
    <w:rsid w:val="006B4396"/>
    <w:rsid w:val="006D4DB8"/>
    <w:rsid w:val="006F10AE"/>
    <w:rsid w:val="006F2388"/>
    <w:rsid w:val="006F3E7D"/>
    <w:rsid w:val="00714B36"/>
    <w:rsid w:val="0072097A"/>
    <w:rsid w:val="00722725"/>
    <w:rsid w:val="007247B4"/>
    <w:rsid w:val="00731179"/>
    <w:rsid w:val="007328DE"/>
    <w:rsid w:val="00735490"/>
    <w:rsid w:val="00752CC2"/>
    <w:rsid w:val="00762F69"/>
    <w:rsid w:val="00767455"/>
    <w:rsid w:val="00772D5D"/>
    <w:rsid w:val="007828BF"/>
    <w:rsid w:val="0079109E"/>
    <w:rsid w:val="00794144"/>
    <w:rsid w:val="00795AD5"/>
    <w:rsid w:val="007A3910"/>
    <w:rsid w:val="007A4E03"/>
    <w:rsid w:val="007B33FF"/>
    <w:rsid w:val="007B6E76"/>
    <w:rsid w:val="007D6BDD"/>
    <w:rsid w:val="007E2477"/>
    <w:rsid w:val="007F01BF"/>
    <w:rsid w:val="00817FF4"/>
    <w:rsid w:val="00830B68"/>
    <w:rsid w:val="008327AC"/>
    <w:rsid w:val="00841D24"/>
    <w:rsid w:val="00841F95"/>
    <w:rsid w:val="00863F2B"/>
    <w:rsid w:val="008B1296"/>
    <w:rsid w:val="008B5149"/>
    <w:rsid w:val="008B74B6"/>
    <w:rsid w:val="008D176D"/>
    <w:rsid w:val="008F26A9"/>
    <w:rsid w:val="00904C99"/>
    <w:rsid w:val="00904D70"/>
    <w:rsid w:val="00916817"/>
    <w:rsid w:val="00921191"/>
    <w:rsid w:val="00942720"/>
    <w:rsid w:val="00950B1B"/>
    <w:rsid w:val="00980544"/>
    <w:rsid w:val="009808E1"/>
    <w:rsid w:val="009824D7"/>
    <w:rsid w:val="00986A52"/>
    <w:rsid w:val="00992928"/>
    <w:rsid w:val="00993BD0"/>
    <w:rsid w:val="00997657"/>
    <w:rsid w:val="009A2D00"/>
    <w:rsid w:val="009A3B8D"/>
    <w:rsid w:val="009A4CD0"/>
    <w:rsid w:val="009A7733"/>
    <w:rsid w:val="009B1E80"/>
    <w:rsid w:val="009B4449"/>
    <w:rsid w:val="009C729B"/>
    <w:rsid w:val="009E7962"/>
    <w:rsid w:val="009F5666"/>
    <w:rsid w:val="00A023D6"/>
    <w:rsid w:val="00A10AA6"/>
    <w:rsid w:val="00A160BD"/>
    <w:rsid w:val="00A2047A"/>
    <w:rsid w:val="00A320EC"/>
    <w:rsid w:val="00A43717"/>
    <w:rsid w:val="00A449AB"/>
    <w:rsid w:val="00A50423"/>
    <w:rsid w:val="00A54997"/>
    <w:rsid w:val="00A5559C"/>
    <w:rsid w:val="00A672A3"/>
    <w:rsid w:val="00A712B8"/>
    <w:rsid w:val="00A76471"/>
    <w:rsid w:val="00A76B0B"/>
    <w:rsid w:val="00A81D0E"/>
    <w:rsid w:val="00A85176"/>
    <w:rsid w:val="00AB3754"/>
    <w:rsid w:val="00AC61D7"/>
    <w:rsid w:val="00AC705E"/>
    <w:rsid w:val="00AD11AF"/>
    <w:rsid w:val="00AF11E1"/>
    <w:rsid w:val="00AF6DE5"/>
    <w:rsid w:val="00B13ADA"/>
    <w:rsid w:val="00B424A6"/>
    <w:rsid w:val="00B60F84"/>
    <w:rsid w:val="00B82B4B"/>
    <w:rsid w:val="00B93749"/>
    <w:rsid w:val="00BA7895"/>
    <w:rsid w:val="00BB11A9"/>
    <w:rsid w:val="00BE7325"/>
    <w:rsid w:val="00BF6CC9"/>
    <w:rsid w:val="00C028C5"/>
    <w:rsid w:val="00C03DD6"/>
    <w:rsid w:val="00C05832"/>
    <w:rsid w:val="00C20B45"/>
    <w:rsid w:val="00C25A25"/>
    <w:rsid w:val="00C37079"/>
    <w:rsid w:val="00C40E7C"/>
    <w:rsid w:val="00C46430"/>
    <w:rsid w:val="00C47A2B"/>
    <w:rsid w:val="00C5440D"/>
    <w:rsid w:val="00C6427F"/>
    <w:rsid w:val="00C75788"/>
    <w:rsid w:val="00C878BC"/>
    <w:rsid w:val="00C90161"/>
    <w:rsid w:val="00C96A4A"/>
    <w:rsid w:val="00CB0A10"/>
    <w:rsid w:val="00CB6134"/>
    <w:rsid w:val="00CB69D6"/>
    <w:rsid w:val="00CB73C4"/>
    <w:rsid w:val="00CC74D0"/>
    <w:rsid w:val="00CD40DF"/>
    <w:rsid w:val="00CD5A6F"/>
    <w:rsid w:val="00CE7F68"/>
    <w:rsid w:val="00CF3BE7"/>
    <w:rsid w:val="00CF4084"/>
    <w:rsid w:val="00CF65C5"/>
    <w:rsid w:val="00D05E86"/>
    <w:rsid w:val="00D07497"/>
    <w:rsid w:val="00D102E2"/>
    <w:rsid w:val="00D1100F"/>
    <w:rsid w:val="00D120ED"/>
    <w:rsid w:val="00D121AF"/>
    <w:rsid w:val="00D13A98"/>
    <w:rsid w:val="00D25B8F"/>
    <w:rsid w:val="00D34652"/>
    <w:rsid w:val="00D50B71"/>
    <w:rsid w:val="00D5153B"/>
    <w:rsid w:val="00D51AE6"/>
    <w:rsid w:val="00D569EF"/>
    <w:rsid w:val="00D61C81"/>
    <w:rsid w:val="00D67FAE"/>
    <w:rsid w:val="00D84DD5"/>
    <w:rsid w:val="00D85389"/>
    <w:rsid w:val="00D93020"/>
    <w:rsid w:val="00D97EA1"/>
    <w:rsid w:val="00DB4404"/>
    <w:rsid w:val="00DB58FC"/>
    <w:rsid w:val="00DB73E1"/>
    <w:rsid w:val="00DD36BE"/>
    <w:rsid w:val="00DE5794"/>
    <w:rsid w:val="00DF4AA0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87689"/>
    <w:rsid w:val="00E905D9"/>
    <w:rsid w:val="00EA238C"/>
    <w:rsid w:val="00EC517C"/>
    <w:rsid w:val="00EC598D"/>
    <w:rsid w:val="00ED7F12"/>
    <w:rsid w:val="00F03986"/>
    <w:rsid w:val="00F067F6"/>
    <w:rsid w:val="00F23A24"/>
    <w:rsid w:val="00F24B89"/>
    <w:rsid w:val="00F3307C"/>
    <w:rsid w:val="00F3540A"/>
    <w:rsid w:val="00F43CF8"/>
    <w:rsid w:val="00F5416A"/>
    <w:rsid w:val="00F6284E"/>
    <w:rsid w:val="00F71FBF"/>
    <w:rsid w:val="00F81211"/>
    <w:rsid w:val="00F85ED5"/>
    <w:rsid w:val="00F97D2D"/>
    <w:rsid w:val="00FD22A4"/>
    <w:rsid w:val="00FD36C7"/>
    <w:rsid w:val="00FF0244"/>
    <w:rsid w:val="00FF1C03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1329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3</cp:revision>
  <cp:lastPrinted>2021-06-21T10:05:00Z</cp:lastPrinted>
  <dcterms:created xsi:type="dcterms:W3CDTF">2025-07-23T10:54:00Z</dcterms:created>
  <dcterms:modified xsi:type="dcterms:W3CDTF">2025-07-23T10:59:00Z</dcterms:modified>
</cp:coreProperties>
</file>